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"/>
        <w:gridCol w:w="73"/>
        <w:gridCol w:w="11"/>
        <w:gridCol w:w="481"/>
        <w:gridCol w:w="215"/>
        <w:gridCol w:w="2409"/>
        <w:gridCol w:w="206"/>
        <w:gridCol w:w="501"/>
        <w:gridCol w:w="4677"/>
        <w:gridCol w:w="314"/>
        <w:gridCol w:w="1764"/>
        <w:gridCol w:w="46"/>
      </w:tblGrid>
      <w:tr w:rsidR="00E41EB1" w:rsidTr="00E41EB1">
        <w:trPr>
          <w:trHeight w:val="18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65" w:type="dxa"/>
            <w:gridSpan w:val="3"/>
            <w:vMerge w:val="restart"/>
            <w:tcBorders>
              <w:top w:val="nil"/>
              <w:left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21BE" w:rsidRDefault="003621BE">
            <w:pPr>
              <w:spacing w:after="0" w:line="240" w:lineRule="auto"/>
            </w:pPr>
          </w:p>
        </w:tc>
        <w:tc>
          <w:tcPr>
            <w:tcW w:w="215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E41EB1" w:rsidTr="00E41EB1">
        <w:trPr>
          <w:trHeight w:val="11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65" w:type="dxa"/>
            <w:gridSpan w:val="3"/>
            <w:vMerge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178" w:type="dxa"/>
            <w:gridSpan w:val="2"/>
            <w:vMerge w:val="restart"/>
          </w:tcPr>
          <w:p w:rsidR="003621BE" w:rsidRDefault="003621BE">
            <w:pPr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E41EB1" w:rsidTr="00E41EB1">
        <w:trPr>
          <w:trHeight w:val="87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65" w:type="dxa"/>
            <w:gridSpan w:val="3"/>
            <w:vMerge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 w:val="restart"/>
          </w:tcPr>
          <w:p w:rsidR="003621BE" w:rsidRDefault="003621BE">
            <w:pPr>
              <w:spacing w:after="0" w:line="240" w:lineRule="auto"/>
            </w:pPr>
          </w:p>
        </w:tc>
        <w:tc>
          <w:tcPr>
            <w:tcW w:w="20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178" w:type="dxa"/>
            <w:gridSpan w:val="2"/>
            <w:vMerge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E41EB1" w:rsidTr="00E41EB1">
        <w:trPr>
          <w:trHeight w:val="320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65" w:type="dxa"/>
            <w:gridSpan w:val="3"/>
            <w:vMerge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178" w:type="dxa"/>
            <w:gridSpan w:val="2"/>
            <w:vMerge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64"/>
            </w:tblGrid>
            <w:tr w:rsidR="003621BE">
              <w:trPr>
                <w:trHeight w:val="242"/>
              </w:trPr>
              <w:tc>
                <w:tcPr>
                  <w:tcW w:w="17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3621BE">
                  <w:pPr>
                    <w:spacing w:after="0" w:line="240" w:lineRule="auto"/>
                  </w:pPr>
                </w:p>
              </w:tc>
            </w:tr>
          </w:tbl>
          <w:p w:rsidR="003621BE" w:rsidRDefault="003621BE">
            <w:pPr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E41EB1" w:rsidTr="00E41EB1">
        <w:trPr>
          <w:trHeight w:val="86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65" w:type="dxa"/>
            <w:gridSpan w:val="3"/>
            <w:vMerge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178" w:type="dxa"/>
            <w:gridSpan w:val="2"/>
            <w:vMerge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E41EB1" w:rsidTr="00E41EB1">
        <w:trPr>
          <w:trHeight w:val="11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65" w:type="dxa"/>
            <w:gridSpan w:val="3"/>
            <w:vMerge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E41EB1" w:rsidTr="00E41EB1">
        <w:trPr>
          <w:trHeight w:val="29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65" w:type="dxa"/>
            <w:gridSpan w:val="3"/>
            <w:vMerge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3621BE" w:rsidTr="00E41EB1">
        <w:trPr>
          <w:trHeight w:val="141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E41EB1" w:rsidTr="00E41EB1"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0613" w:type="dxa"/>
            <w:gridSpan w:val="9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4"/>
              <w:gridCol w:w="9748"/>
              <w:gridCol w:w="423"/>
            </w:tblGrid>
            <w:tr w:rsidR="003621BE">
              <w:trPr>
                <w:trHeight w:val="74"/>
              </w:trPr>
              <w:tc>
                <w:tcPr>
                  <w:tcW w:w="425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380"/>
              </w:trPr>
              <w:tc>
                <w:tcPr>
                  <w:tcW w:w="425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748"/>
                  </w:tblGrid>
                  <w:tr w:rsidR="003621BE">
                    <w:trPr>
                      <w:trHeight w:val="302"/>
                    </w:trPr>
                    <w:tc>
                      <w:tcPr>
                        <w:tcW w:w="97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24"/>
                          </w:rPr>
                          <w:t>Formulario de Cotización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0"/>
              </w:trPr>
              <w:tc>
                <w:tcPr>
                  <w:tcW w:w="425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3621BE" w:rsidRDefault="003621BE">
            <w:pPr>
              <w:spacing w:after="0" w:line="240" w:lineRule="auto"/>
            </w:pPr>
          </w:p>
        </w:tc>
      </w:tr>
      <w:tr w:rsidR="003621BE" w:rsidTr="00E41EB1">
        <w:trPr>
          <w:trHeight w:val="269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E41EB1" w:rsidTr="00E41EB1"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0624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3820"/>
              <w:gridCol w:w="141"/>
              <w:gridCol w:w="141"/>
              <w:gridCol w:w="6223"/>
              <w:gridCol w:w="141"/>
            </w:tblGrid>
            <w:tr w:rsidR="003621BE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223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6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COLEGIO MILITAR DE LA NACION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820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38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Nombre del Organismo Contratante: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vMerge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3621BE" w:rsidRDefault="003621BE">
            <w:pPr>
              <w:spacing w:after="0" w:line="240" w:lineRule="auto"/>
            </w:pPr>
          </w:p>
        </w:tc>
      </w:tr>
      <w:tr w:rsidR="00E41EB1" w:rsidTr="00E41EB1">
        <w:trPr>
          <w:trHeight w:val="320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823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23"/>
            </w:tblGrid>
            <w:tr w:rsidR="003621BE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 xml:space="preserve">Procedimiento de </w:t>
                  </w:r>
                  <w:proofErr w:type="spellStart"/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Seleccion</w:t>
                  </w:r>
                  <w:proofErr w:type="spellEnd"/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:</w:t>
                  </w:r>
                </w:p>
              </w:tc>
            </w:tr>
          </w:tbl>
          <w:p w:rsidR="003621BE" w:rsidRDefault="003621BE">
            <w:pPr>
              <w:spacing w:after="0" w:line="240" w:lineRule="auto"/>
            </w:pPr>
          </w:p>
        </w:tc>
        <w:tc>
          <w:tcPr>
            <w:tcW w:w="467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3621BE" w:rsidTr="00E41EB1">
        <w:trPr>
          <w:trHeight w:val="38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E41EB1" w:rsidTr="00E41EB1"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0624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707"/>
              <w:gridCol w:w="565"/>
              <w:gridCol w:w="141"/>
              <w:gridCol w:w="4952"/>
              <w:gridCol w:w="141"/>
              <w:gridCol w:w="141"/>
              <w:gridCol w:w="566"/>
              <w:gridCol w:w="282"/>
              <w:gridCol w:w="707"/>
              <w:gridCol w:w="141"/>
              <w:gridCol w:w="141"/>
              <w:gridCol w:w="1133"/>
              <w:gridCol w:w="708"/>
              <w:gridCol w:w="141"/>
            </w:tblGrid>
            <w:tr w:rsidR="003621BE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2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Licitación Privada                                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6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Nro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: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7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54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33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Ejercicio: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8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2018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7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Tipo: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vMerge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vMerge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3621BE" w:rsidRDefault="003621BE">
            <w:pPr>
              <w:spacing w:after="0" w:line="240" w:lineRule="auto"/>
            </w:pPr>
          </w:p>
        </w:tc>
      </w:tr>
      <w:tr w:rsidR="00E41EB1" w:rsidTr="00E41EB1"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0624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708"/>
              <w:gridCol w:w="565"/>
              <w:gridCol w:w="141"/>
              <w:gridCol w:w="8911"/>
              <w:gridCol w:w="141"/>
            </w:tblGrid>
            <w:tr w:rsidR="003621BE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911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89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De etapa única nacional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8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Clase: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vMerge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3621BE" w:rsidRDefault="003621BE">
            <w:pPr>
              <w:spacing w:after="0" w:line="240" w:lineRule="auto"/>
            </w:pPr>
          </w:p>
        </w:tc>
      </w:tr>
      <w:tr w:rsidR="00E41EB1" w:rsidTr="00E41EB1"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0624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1178"/>
              <w:gridCol w:w="96"/>
              <w:gridCol w:w="141"/>
              <w:gridCol w:w="8769"/>
              <w:gridCol w:w="282"/>
            </w:tblGrid>
            <w:tr w:rsidR="003621BE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769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87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Sin Modalidad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78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1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Modalidad: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vMerge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3621BE" w:rsidRDefault="003621BE">
            <w:pPr>
              <w:spacing w:after="0" w:line="240" w:lineRule="auto"/>
            </w:pPr>
          </w:p>
        </w:tc>
      </w:tr>
      <w:tr w:rsidR="003621BE" w:rsidTr="00E41EB1">
        <w:trPr>
          <w:trHeight w:val="101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E41EB1" w:rsidTr="00E41EB1"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0624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2"/>
              <w:gridCol w:w="1743"/>
              <w:gridCol w:w="237"/>
              <w:gridCol w:w="141"/>
              <w:gridCol w:w="8061"/>
              <w:gridCol w:w="282"/>
            </w:tblGrid>
            <w:tr w:rsidR="003621BE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61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80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MK18-0097/5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43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17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 xml:space="preserve">Expediente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Nro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: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3621BE" w:rsidRDefault="003621BE">
            <w:pPr>
              <w:spacing w:after="0" w:line="240" w:lineRule="auto"/>
            </w:pPr>
          </w:p>
        </w:tc>
      </w:tr>
      <w:tr w:rsidR="003621BE" w:rsidTr="00E41EB1">
        <w:trPr>
          <w:trHeight w:val="131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E41EB1" w:rsidTr="00E41EB1"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0624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1840"/>
              <w:gridCol w:w="141"/>
              <w:gridCol w:w="141"/>
              <w:gridCol w:w="8062"/>
              <w:gridCol w:w="282"/>
            </w:tblGrid>
            <w:tr w:rsidR="003621BE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62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80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45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Mantenim,Reparacion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y Limpieza -  -  - 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40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Rubro Comercial: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3621BE" w:rsidRDefault="003621BE">
            <w:pPr>
              <w:spacing w:after="0" w:line="240" w:lineRule="auto"/>
            </w:pPr>
          </w:p>
        </w:tc>
      </w:tr>
      <w:tr w:rsidR="003621BE" w:rsidTr="00E41EB1">
        <w:trPr>
          <w:trHeight w:val="131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E41EB1" w:rsidTr="00E41EB1"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0624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1744"/>
              <w:gridCol w:w="237"/>
              <w:gridCol w:w="141"/>
              <w:gridCol w:w="8203"/>
              <w:gridCol w:w="141"/>
            </w:tblGrid>
            <w:tr w:rsidR="003621BE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7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3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203"/>
                  </w:tblGrid>
                  <w:tr w:rsidR="003621BE">
                    <w:trPr>
                      <w:trHeight w:val="431"/>
                    </w:trPr>
                    <w:tc>
                      <w:tcPr>
                        <w:tcW w:w="8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 w:rsidP="00E41EB1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Contratar un servicio para el mantenimiento y </w:t>
                        </w:r>
                        <w:r w:rsidR="004A355E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reparación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del transformador del Instituto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7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44"/>
                  </w:tblGrid>
                  <w:tr w:rsidR="003621BE">
                    <w:trPr>
                      <w:trHeight w:val="422"/>
                    </w:trPr>
                    <w:tc>
                      <w:tcPr>
                        <w:tcW w:w="17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 xml:space="preserve">Objeto de la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Contratacion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: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vMerge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2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8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3621BE" w:rsidRDefault="003621BE">
            <w:pPr>
              <w:spacing w:after="0" w:line="240" w:lineRule="auto"/>
            </w:pPr>
          </w:p>
        </w:tc>
      </w:tr>
      <w:tr w:rsidR="003621BE" w:rsidTr="00E41EB1">
        <w:trPr>
          <w:trHeight w:val="141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E41EB1" w:rsidTr="00E41EB1"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0624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1840"/>
              <w:gridCol w:w="141"/>
              <w:gridCol w:w="141"/>
              <w:gridCol w:w="2121"/>
              <w:gridCol w:w="6223"/>
            </w:tblGrid>
            <w:tr w:rsidR="003621BE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21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21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$ 0,00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40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Costo del Pliego: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vMerge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3621BE" w:rsidRDefault="003621BE">
            <w:pPr>
              <w:spacing w:after="0" w:line="240" w:lineRule="auto"/>
            </w:pPr>
          </w:p>
        </w:tc>
      </w:tr>
      <w:tr w:rsidR="003621BE" w:rsidTr="00E41EB1">
        <w:trPr>
          <w:trHeight w:val="131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E41EB1" w:rsidTr="00E41EB1">
        <w:trPr>
          <w:trHeight w:val="320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823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23"/>
            </w:tblGrid>
            <w:tr w:rsidR="003621BE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</w:pPr>
                  <w:proofErr w:type="spellStart"/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Presentacion</w:t>
                  </w:r>
                  <w:proofErr w:type="spellEnd"/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 xml:space="preserve"> de las Ofertas:</w:t>
                  </w:r>
                </w:p>
              </w:tc>
            </w:tr>
          </w:tbl>
          <w:p w:rsidR="003621BE" w:rsidRDefault="003621BE">
            <w:pPr>
              <w:spacing w:after="0" w:line="240" w:lineRule="auto"/>
            </w:pPr>
          </w:p>
        </w:tc>
        <w:tc>
          <w:tcPr>
            <w:tcW w:w="467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3621BE" w:rsidTr="00E41EB1">
        <w:trPr>
          <w:trHeight w:val="104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E41EB1" w:rsidTr="00E41EB1"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0624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34"/>
              <w:gridCol w:w="4917"/>
              <w:gridCol w:w="34"/>
              <w:gridCol w:w="107"/>
              <w:gridCol w:w="141"/>
              <w:gridCol w:w="4951"/>
              <w:gridCol w:w="282"/>
            </w:tblGrid>
            <w:tr w:rsidR="003621BE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6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Plazo y Horario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41EB1" w:rsidTr="00E41EB1">
              <w:trPr>
                <w:trHeight w:val="31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gridSpan w:val="2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 xml:space="preserve">Lugar y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Direccion</w:t>
                        </w:r>
                        <w:proofErr w:type="spellEnd"/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3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29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41EB1" w:rsidTr="00E41EB1">
              <w:trPr>
                <w:trHeight w:val="25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gridSpan w:val="2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Servicio Administrativo Financiero - CMN - El Palomar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41EB1" w:rsidTr="00E41EB1">
              <w:trPr>
                <w:trHeight w:val="29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gridSpan w:val="2"/>
                  <w:vMerge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 w:rsidP="001574FD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Desde el:  Hasta el: </w:t>
                        </w:r>
                        <w:r w:rsidR="001574FD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30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/08/2018 a las 12:00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25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3621BE" w:rsidRDefault="003621BE">
            <w:pPr>
              <w:spacing w:after="0" w:line="240" w:lineRule="auto"/>
            </w:pPr>
          </w:p>
        </w:tc>
      </w:tr>
      <w:tr w:rsidR="003621BE" w:rsidTr="00E41EB1">
        <w:trPr>
          <w:trHeight w:val="104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E41EB1" w:rsidTr="00E41EB1">
        <w:trPr>
          <w:trHeight w:val="320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823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23"/>
            </w:tblGrid>
            <w:tr w:rsidR="003621BE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Acto de Apertura:</w:t>
                  </w:r>
                </w:p>
              </w:tc>
            </w:tr>
          </w:tbl>
          <w:p w:rsidR="003621BE" w:rsidRDefault="003621BE">
            <w:pPr>
              <w:spacing w:after="0" w:line="240" w:lineRule="auto"/>
            </w:pPr>
          </w:p>
        </w:tc>
        <w:tc>
          <w:tcPr>
            <w:tcW w:w="467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3621BE" w:rsidTr="00E41EB1">
        <w:trPr>
          <w:trHeight w:val="104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E41EB1" w:rsidTr="00E41EB1"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0624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4951"/>
              <w:gridCol w:w="141"/>
              <w:gridCol w:w="141"/>
              <w:gridCol w:w="4951"/>
              <w:gridCol w:w="282"/>
            </w:tblGrid>
            <w:tr w:rsidR="003621BE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6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Plazo y Horario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31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 xml:space="preserve">Lugar y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Direccion</w:t>
                        </w:r>
                        <w:proofErr w:type="spellEnd"/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3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29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32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Servicio Administrativo Financiero - CMN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3621BE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3621BE" w:rsidRDefault="00E41EB1" w:rsidP="001574FD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Fecha: </w:t>
                        </w:r>
                        <w:r w:rsidR="001574FD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31</w:t>
                        </w:r>
                        <w:bookmarkStart w:id="0" w:name="_GoBack"/>
                        <w:bookmarkEnd w:id="0"/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/08/2018 - Hora: 09:00</w:t>
                        </w:r>
                      </w:p>
                    </w:tc>
                  </w:tr>
                </w:tbl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2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3621BE">
              <w:trPr>
                <w:trHeight w:val="4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3621BE" w:rsidRDefault="003621BE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3621BE" w:rsidRDefault="003621BE">
            <w:pPr>
              <w:spacing w:after="0" w:line="240" w:lineRule="auto"/>
            </w:pPr>
          </w:p>
        </w:tc>
      </w:tr>
      <w:tr w:rsidR="003621BE" w:rsidTr="00E41EB1">
        <w:trPr>
          <w:trHeight w:val="104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E41EB1" w:rsidTr="00E41EB1">
        <w:trPr>
          <w:trHeight w:val="320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823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23"/>
            </w:tblGrid>
            <w:tr w:rsidR="003621BE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Especificaciones:</w:t>
                  </w:r>
                </w:p>
              </w:tc>
            </w:tr>
          </w:tbl>
          <w:p w:rsidR="003621BE" w:rsidRDefault="003621BE">
            <w:pPr>
              <w:spacing w:after="0" w:line="240" w:lineRule="auto"/>
            </w:pPr>
          </w:p>
        </w:tc>
        <w:tc>
          <w:tcPr>
            <w:tcW w:w="467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3621BE" w:rsidTr="00E41EB1">
        <w:trPr>
          <w:trHeight w:val="104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E41EB1" w:rsidTr="00E41EB1"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0624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3"/>
              <w:gridCol w:w="845"/>
              <w:gridCol w:w="813"/>
              <w:gridCol w:w="1414"/>
              <w:gridCol w:w="4924"/>
              <w:gridCol w:w="1081"/>
              <w:gridCol w:w="966"/>
            </w:tblGrid>
            <w:tr w:rsidR="003621BE">
              <w:trPr>
                <w:trHeight w:val="488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Rng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Nro</w:t>
                  </w:r>
                  <w:proofErr w:type="spellEnd"/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Cantidad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Unidad Medida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Sibys</w:t>
                  </w:r>
                  <w:proofErr w:type="spellEnd"/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Descripcion</w:t>
                  </w:r>
                  <w:proofErr w:type="spellEnd"/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Precio Unitario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Importe Total</w:t>
                  </w:r>
                </w:p>
              </w:tc>
            </w:tr>
            <w:tr w:rsidR="003621BE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SERV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333-03523-0001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MANT. Y REPAR.  TRANSFORMADOR; DESCRIPCION MANT. DE TRANSFORMADOR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3621BE">
                  <w:pPr>
                    <w:spacing w:after="0" w:line="240" w:lineRule="auto"/>
                  </w:pPr>
                </w:p>
              </w:tc>
            </w:tr>
            <w:tr w:rsidR="003621BE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MANTENIMIENTO DE SUBESTACIÓN B Y M. T.   SEGÚN ESPECIFICACIÓN TÉCNICA.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3621BE">
                  <w:pPr>
                    <w:spacing w:after="0" w:line="240" w:lineRule="auto"/>
                  </w:pPr>
                </w:p>
              </w:tc>
            </w:tr>
            <w:tr w:rsidR="003621BE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3621BE">
                  <w:pPr>
                    <w:spacing w:after="0" w:line="240" w:lineRule="auto"/>
                  </w:pP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Total: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3621BE">
                  <w:pPr>
                    <w:spacing w:after="0" w:line="240" w:lineRule="auto"/>
                  </w:pPr>
                </w:p>
              </w:tc>
            </w:tr>
            <w:tr w:rsidR="00E41EB1" w:rsidTr="00E41EB1">
              <w:trPr>
                <w:trHeight w:val="205"/>
              </w:trPr>
              <w:tc>
                <w:tcPr>
                  <w:tcW w:w="564" w:type="dxa"/>
                  <w:gridSpan w:val="7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 xml:space="preserve">Ante diferencias entre el texto del </w:t>
                  </w:r>
                  <w:proofErr w:type="spellStart"/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 xml:space="preserve"> y las Observaciones al </w:t>
                  </w:r>
                  <w:proofErr w:type="spellStart"/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debera</w:t>
                  </w:r>
                  <w:proofErr w:type="spellEnd"/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 xml:space="preserve"> considerarse indefectiblemente las Observaciones al </w:t>
                  </w:r>
                  <w:proofErr w:type="spellStart"/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Item</w:t>
                  </w:r>
                  <w:proofErr w:type="spellEnd"/>
                </w:p>
              </w:tc>
            </w:tr>
          </w:tbl>
          <w:p w:rsidR="003621BE" w:rsidRDefault="003621BE">
            <w:pPr>
              <w:spacing w:after="0" w:line="240" w:lineRule="auto"/>
            </w:pPr>
          </w:p>
        </w:tc>
      </w:tr>
      <w:tr w:rsidR="003621BE" w:rsidTr="00E41EB1">
        <w:trPr>
          <w:trHeight w:val="115"/>
        </w:trPr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8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15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</w:tr>
      <w:tr w:rsidR="00E41EB1" w:rsidTr="00E41EB1">
        <w:tc>
          <w:tcPr>
            <w:tcW w:w="67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73" w:type="dxa"/>
          </w:tcPr>
          <w:p w:rsidR="003621BE" w:rsidRDefault="003621BE">
            <w:pPr>
              <w:pStyle w:val="EmptyCellLayoutStyle"/>
              <w:spacing w:after="0" w:line="240" w:lineRule="auto"/>
            </w:pPr>
          </w:p>
        </w:tc>
        <w:tc>
          <w:tcPr>
            <w:tcW w:w="10624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69"/>
              <w:gridCol w:w="5837"/>
            </w:tblGrid>
            <w:tr w:rsidR="003621BE">
              <w:trPr>
                <w:trHeight w:val="540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Importe Total De La Oferta (En Letras):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3621BE">
                  <w:pPr>
                    <w:spacing w:after="0" w:line="240" w:lineRule="auto"/>
                  </w:pPr>
                </w:p>
              </w:tc>
            </w:tr>
            <w:tr w:rsidR="003621BE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C.U.I.T: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Plazo de Entrega:</w:t>
                  </w:r>
                </w:p>
              </w:tc>
            </w:tr>
            <w:tr w:rsidR="003621BE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Garantia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Forma de Pago:</w:t>
                  </w:r>
                </w:p>
              </w:tc>
            </w:tr>
            <w:tr w:rsidR="003621BE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Descuentos: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Plazo de Mantenimiento de Oferta:</w:t>
                  </w:r>
                </w:p>
              </w:tc>
            </w:tr>
            <w:tr w:rsidR="003621BE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Aclaraciones: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Nro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de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Inscripcion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en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Sec.Hac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.:</w:t>
                  </w:r>
                </w:p>
              </w:tc>
            </w:tr>
            <w:tr w:rsidR="003621BE">
              <w:trPr>
                <w:trHeight w:val="630"/>
              </w:trPr>
              <w:tc>
                <w:tcPr>
                  <w:tcW w:w="4779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3621BE" w:rsidRDefault="00E41EB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CAP ANDRES TORRES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Firma del Oferente:</w:t>
                  </w:r>
                </w:p>
              </w:tc>
            </w:tr>
            <w:tr w:rsidR="003621BE">
              <w:trPr>
                <w:trHeight w:val="262"/>
              </w:trPr>
              <w:tc>
                <w:tcPr>
                  <w:tcW w:w="4779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E41EB1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J UOC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3621BE" w:rsidRDefault="003621BE">
                  <w:pPr>
                    <w:spacing w:after="0" w:line="240" w:lineRule="auto"/>
                  </w:pPr>
                </w:p>
              </w:tc>
            </w:tr>
          </w:tbl>
          <w:p w:rsidR="003621BE" w:rsidRDefault="003621BE">
            <w:pPr>
              <w:spacing w:after="0" w:line="240" w:lineRule="auto"/>
            </w:pPr>
          </w:p>
        </w:tc>
      </w:tr>
    </w:tbl>
    <w:p w:rsidR="003621BE" w:rsidRDefault="003621BE">
      <w:pPr>
        <w:spacing w:after="0" w:line="240" w:lineRule="auto"/>
      </w:pPr>
    </w:p>
    <w:sectPr w:rsidR="003621BE" w:rsidSect="00D245BB">
      <w:footerReference w:type="default" r:id="rId8"/>
      <w:pgSz w:w="11905" w:h="16837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5BB" w:rsidRDefault="00E41EB1">
      <w:pPr>
        <w:spacing w:after="0" w:line="240" w:lineRule="auto"/>
      </w:pPr>
      <w:r>
        <w:separator/>
      </w:r>
    </w:p>
  </w:endnote>
  <w:endnote w:type="continuationSeparator" w:id="0">
    <w:p w:rsidR="00D245BB" w:rsidRDefault="00E41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547"/>
      <w:gridCol w:w="1135"/>
      <w:gridCol w:w="100"/>
    </w:tblGrid>
    <w:tr w:rsidR="003621BE">
      <w:tc>
        <w:tcPr>
          <w:tcW w:w="9547" w:type="dxa"/>
        </w:tcPr>
        <w:p w:rsidR="003621BE" w:rsidRDefault="003621BE">
          <w:pPr>
            <w:pStyle w:val="EmptyCellLayoutStyle"/>
            <w:spacing w:after="0" w:line="240" w:lineRule="auto"/>
          </w:pPr>
        </w:p>
      </w:tc>
      <w:tc>
        <w:tcPr>
          <w:tcW w:w="1135" w:type="dxa"/>
        </w:tcPr>
        <w:p w:rsidR="003621BE" w:rsidRDefault="003621BE"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 w:rsidR="003621BE" w:rsidRDefault="003621BE">
          <w:pPr>
            <w:pStyle w:val="EmptyCellLayoutStyle"/>
            <w:spacing w:after="0" w:line="240" w:lineRule="auto"/>
          </w:pPr>
        </w:p>
      </w:tc>
    </w:tr>
    <w:tr w:rsidR="003621BE">
      <w:tc>
        <w:tcPr>
          <w:tcW w:w="9547" w:type="dxa"/>
        </w:tcPr>
        <w:p w:rsidR="003621BE" w:rsidRDefault="003621BE">
          <w:pPr>
            <w:pStyle w:val="EmptyCellLayoutStyle"/>
            <w:spacing w:after="0" w:line="240" w:lineRule="auto"/>
          </w:pPr>
        </w:p>
      </w:tc>
      <w:tc>
        <w:tcPr>
          <w:tcW w:w="1135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135"/>
          </w:tblGrid>
          <w:tr w:rsidR="003621BE">
            <w:trPr>
              <w:trHeight w:val="218"/>
            </w:trPr>
            <w:tc>
              <w:tcPr>
                <w:tcW w:w="113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3621BE" w:rsidRDefault="00E41EB1">
                <w:pPr>
                  <w:spacing w:after="0" w:line="240" w:lineRule="auto"/>
                  <w:jc w:val="right"/>
                </w:pPr>
                <w:r>
                  <w:rPr>
                    <w:rFonts w:ascii="Arial" w:eastAsia="Arial" w:hAnsi="Arial"/>
                    <w:i/>
                    <w:color w:val="000000"/>
                    <w:sz w:val="16"/>
                  </w:rPr>
                  <w:t>1/1</w:t>
                </w:r>
              </w:p>
            </w:tc>
          </w:tr>
        </w:tbl>
        <w:p w:rsidR="003621BE" w:rsidRDefault="003621BE">
          <w:pPr>
            <w:spacing w:after="0" w:line="240" w:lineRule="auto"/>
          </w:pPr>
        </w:p>
      </w:tc>
      <w:tc>
        <w:tcPr>
          <w:tcW w:w="100" w:type="dxa"/>
        </w:tcPr>
        <w:p w:rsidR="003621BE" w:rsidRDefault="003621BE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5BB" w:rsidRDefault="00E41EB1">
      <w:pPr>
        <w:spacing w:after="0" w:line="240" w:lineRule="auto"/>
      </w:pPr>
      <w:r>
        <w:separator/>
      </w:r>
    </w:p>
  </w:footnote>
  <w:footnote w:type="continuationSeparator" w:id="0">
    <w:p w:rsidR="00D245BB" w:rsidRDefault="00E41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21BE"/>
    <w:rsid w:val="001574FD"/>
    <w:rsid w:val="003621BE"/>
    <w:rsid w:val="004A355E"/>
    <w:rsid w:val="00D245BB"/>
    <w:rsid w:val="00E4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5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LayoutStyle">
    <w:name w:val="EmptyCellLayoutStyle"/>
    <w:rsid w:val="00D245BB"/>
    <w:rPr>
      <w:sz w:val="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1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1E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1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1E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mac_sirvase_cotizar</vt:lpstr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mac_sirvase_cotizar</dc:title>
  <dc:creator>CMN (SAF - Auxuoc) - Cbo Karen Florencia Martinez</dc:creator>
  <cp:lastModifiedBy>CMN (SAF - Auxuoc) - Cbo Karen Florencia Martinez</cp:lastModifiedBy>
  <cp:revision>4</cp:revision>
  <dcterms:created xsi:type="dcterms:W3CDTF">2018-08-15T16:14:00Z</dcterms:created>
  <dcterms:modified xsi:type="dcterms:W3CDTF">2018-08-17T11:40:00Z</dcterms:modified>
</cp:coreProperties>
</file>